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3E370CD7" w:rsidR="00950998" w:rsidRDefault="00083AB9" w:rsidP="00950998">
      <w:pPr>
        <w:jc w:val="both"/>
        <w:rPr>
          <w:rFonts w:ascii="Marianne" w:eastAsia="SimSun" w:hAnsi="Marianne" w:cs="Arial"/>
          <w:b/>
          <w:bCs/>
          <w:kern w:val="3"/>
          <w:lang w:bidi="hi-IN"/>
        </w:rPr>
      </w:pPr>
      <w:r w:rsidRPr="00083AB9">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60F47C41" w14:textId="77777777" w:rsidR="00083AB9" w:rsidRPr="00950998" w:rsidRDefault="00083AB9" w:rsidP="00950998">
      <w:pPr>
        <w:jc w:val="both"/>
        <w:rPr>
          <w:rFonts w:ascii="Marianne" w:eastAsia="SimSun" w:hAnsi="Marianne" w:cs="Arial"/>
          <w:b/>
          <w:bCs/>
          <w:kern w:val="3"/>
          <w:lang w:val="x-none" w:bidi="hi-IN"/>
        </w:rPr>
      </w:pPr>
    </w:p>
    <w:p w14:paraId="0433D930" w14:textId="23A3105D" w:rsidR="00B06BFF" w:rsidRPr="0036413A" w:rsidRDefault="00814E9D" w:rsidP="00814E9D">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8B39D0">
        <w:rPr>
          <w:rFonts w:ascii="Marianne" w:eastAsia="SimSun" w:hAnsi="Marianne" w:cs="Arial"/>
          <w:b/>
          <w:bCs/>
          <w:kern w:val="3"/>
          <w:lang w:bidi="hi-IN"/>
        </w:rPr>
        <w:t>n°</w:t>
      </w:r>
      <w:r w:rsidR="00CD2D72">
        <w:rPr>
          <w:rFonts w:ascii="Marianne" w:eastAsia="SimSun" w:hAnsi="Marianne" w:cs="Arial"/>
          <w:b/>
          <w:bCs/>
          <w:kern w:val="3"/>
          <w:lang w:bidi="hi-IN"/>
        </w:rPr>
        <w:t>8</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Pr="00814E9D">
        <w:rPr>
          <w:rFonts w:ascii="Marianne" w:eastAsia="SimSun" w:hAnsi="Marianne" w:cs="Arial"/>
          <w:b/>
          <w:kern w:val="3"/>
          <w:lang w:bidi="hi-IN"/>
        </w:rPr>
        <w:t>Pièces détachées, accessoires, outillage</w:t>
      </w:r>
      <w:r w:rsidR="00BD2646">
        <w:rPr>
          <w:rFonts w:ascii="Marianne" w:eastAsia="SimSun" w:hAnsi="Marianne" w:cs="Arial"/>
          <w:b/>
          <w:kern w:val="3"/>
          <w:lang w:bidi="hi-IN"/>
        </w:rPr>
        <w:t>s</w:t>
      </w:r>
      <w:r w:rsidRPr="00814E9D">
        <w:rPr>
          <w:rFonts w:ascii="Marianne" w:eastAsia="SimSun" w:hAnsi="Marianne" w:cs="Arial"/>
          <w:b/>
          <w:kern w:val="3"/>
          <w:lang w:bidi="hi-IN"/>
        </w:rPr>
        <w:t xml:space="preserve"> spécifique</w:t>
      </w:r>
      <w:r w:rsidR="00BD2646">
        <w:rPr>
          <w:rFonts w:ascii="Marianne" w:eastAsia="SimSun" w:hAnsi="Marianne" w:cs="Arial"/>
          <w:b/>
          <w:kern w:val="3"/>
          <w:lang w:bidi="hi-IN"/>
        </w:rPr>
        <w:t>s</w:t>
      </w:r>
      <w:r w:rsidRPr="00814E9D">
        <w:rPr>
          <w:rFonts w:ascii="Marianne" w:eastAsia="SimSun" w:hAnsi="Marianne" w:cs="Arial"/>
          <w:b/>
          <w:kern w:val="3"/>
          <w:lang w:bidi="hi-IN"/>
        </w:rPr>
        <w:t xml:space="preserve"> et fournitures connexes </w:t>
      </w:r>
      <w:r>
        <w:rPr>
          <w:rFonts w:ascii="Marianne" w:eastAsia="SimSun" w:hAnsi="Marianne" w:cs="Arial"/>
          <w:b/>
          <w:kern w:val="3"/>
          <w:lang w:bidi="hi-IN"/>
        </w:rPr>
        <w:t>estampillés constructeur</w:t>
      </w:r>
      <w:r w:rsidR="00BD2646">
        <w:rPr>
          <w:rFonts w:ascii="Marianne" w:eastAsia="SimSun" w:hAnsi="Marianne" w:cs="Arial"/>
          <w:b/>
          <w:kern w:val="3"/>
          <w:lang w:bidi="hi-IN"/>
        </w:rPr>
        <w:t>s</w:t>
      </w:r>
      <w:r w:rsidR="005E69B3">
        <w:rPr>
          <w:rFonts w:ascii="Marianne" w:eastAsia="SimSun" w:hAnsi="Marianne" w:cs="Arial"/>
          <w:b/>
          <w:kern w:val="3"/>
          <w:lang w:bidi="hi-IN"/>
        </w:rPr>
        <w:t xml:space="preserve"> MERCEDES</w:t>
      </w:r>
      <w:r w:rsidR="008844E2">
        <w:rPr>
          <w:rFonts w:ascii="Marianne" w:eastAsia="SimSun" w:hAnsi="Marianne" w:cs="Arial"/>
          <w:b/>
          <w:kern w:val="3"/>
          <w:lang w:bidi="hi-IN"/>
        </w:rPr>
        <w:t>-BENZ</w:t>
      </w:r>
      <w:r w:rsidR="003D5548">
        <w:rPr>
          <w:rFonts w:ascii="Marianne" w:eastAsia="SimSun" w:hAnsi="Marianne" w:cs="Arial"/>
          <w:b/>
          <w:kern w:val="3"/>
          <w:lang w:bidi="hi-IN"/>
        </w:rPr>
        <w:t xml:space="preserve"> </w:t>
      </w:r>
      <w:r w:rsidR="00E6643E" w:rsidRPr="00E6643E">
        <w:rPr>
          <w:rFonts w:ascii="Marianne" w:eastAsia="SimSun" w:hAnsi="Marianne" w:cs="Arial"/>
          <w:b/>
          <w:kern w:val="3"/>
          <w:lang w:bidi="hi-IN"/>
        </w:rPr>
        <w:t>et toutes autres marques rattachées à la marque MERCEDES</w:t>
      </w:r>
      <w:r w:rsidR="008844E2">
        <w:rPr>
          <w:rFonts w:ascii="Marianne" w:eastAsia="SimSun" w:hAnsi="Marianne" w:cs="Arial"/>
          <w:b/>
          <w:kern w:val="3"/>
          <w:lang w:bidi="hi-IN"/>
        </w:rPr>
        <w:t>-BENZ</w:t>
      </w:r>
      <w:r w:rsidRPr="00814E9D">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30ED772E" w14:textId="474EFC8C" w:rsidR="00800FDB" w:rsidRPr="00800FDB" w:rsidRDefault="00800FDB" w:rsidP="00800FDB">
      <w:pPr>
        <w:pStyle w:val="format4"/>
        <w:rPr>
          <w:rFonts w:ascii="Marianne" w:hAnsi="Marianne" w:cs="Arial"/>
          <w:sz w:val="20"/>
        </w:rPr>
      </w:pPr>
      <w:r w:rsidRPr="00800FDB">
        <w:rPr>
          <w:rFonts w:ascii="Marianne" w:hAnsi="Marianne" w:cs="Arial"/>
          <w:sz w:val="20"/>
        </w:rPr>
        <w:t>18.004</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w:t>
      </w:r>
      <w:r w:rsidRPr="00800FDB">
        <w:rPr>
          <w:rFonts w:ascii="Marianne" w:hAnsi="Marianne" w:cs="Marianne"/>
          <w:sz w:val="20"/>
        </w:rPr>
        <w:t>è</w:t>
      </w:r>
      <w:r w:rsidRPr="00800FDB">
        <w:rPr>
          <w:rFonts w:ascii="Marianne" w:hAnsi="Marianne" w:cs="Arial"/>
          <w:sz w:val="20"/>
        </w:rPr>
        <w:t>ces d</w:t>
      </w:r>
      <w:r w:rsidRPr="00800FDB">
        <w:rPr>
          <w:rFonts w:ascii="Marianne" w:hAnsi="Marianne" w:cs="Marianne"/>
          <w:sz w:val="20"/>
        </w:rPr>
        <w:t>é</w:t>
      </w:r>
      <w:r w:rsidRPr="00800FDB">
        <w:rPr>
          <w:rFonts w:ascii="Marianne" w:hAnsi="Marianne" w:cs="Arial"/>
          <w:sz w:val="20"/>
        </w:rPr>
        <w:t>tach</w:t>
      </w:r>
      <w:r w:rsidRPr="00800FDB">
        <w:rPr>
          <w:rFonts w:ascii="Marianne" w:hAnsi="Marianne" w:cs="Marianne"/>
          <w:sz w:val="20"/>
        </w:rPr>
        <w:t>é</w:t>
      </w:r>
      <w:r w:rsidRPr="00800FDB">
        <w:rPr>
          <w:rFonts w:ascii="Marianne" w:hAnsi="Marianne" w:cs="Arial"/>
          <w:sz w:val="20"/>
        </w:rPr>
        <w:t>es camions</w:t>
      </w:r>
      <w:r>
        <w:rPr>
          <w:rFonts w:ascii="Calibri" w:hAnsi="Calibri" w:cs="Calibri"/>
          <w:sz w:val="20"/>
        </w:rPr>
        <w:t> </w:t>
      </w:r>
      <w:r>
        <w:rPr>
          <w:rFonts w:ascii="Marianne" w:hAnsi="Marianne" w:cs="Marianne"/>
          <w:sz w:val="20"/>
        </w:rPr>
        <w:t>»</w:t>
      </w:r>
    </w:p>
    <w:p w14:paraId="4317A53E" w14:textId="77777777" w:rsidR="00800FDB" w:rsidRPr="00AD5021" w:rsidRDefault="00800FDB" w:rsidP="008D7B60">
      <w:pPr>
        <w:pStyle w:val="format4"/>
        <w:tabs>
          <w:tab w:val="clear" w:pos="1134"/>
          <w:tab w:val="clear" w:pos="8505"/>
        </w:tabs>
        <w:ind w:right="0"/>
        <w:rPr>
          <w:rFonts w:ascii="Marianne" w:hAnsi="Marianne" w:cs="Arial"/>
        </w:rPr>
      </w:pP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677DBD8D"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3156DA">
        <w:rPr>
          <w:rFonts w:ascii="Marianne" w:hAnsi="Marianne"/>
        </w:rPr>
      </w:r>
      <w:r w:rsidR="003156DA">
        <w:rPr>
          <w:rFonts w:ascii="Marianne" w:hAnsi="Marianne"/>
        </w:rPr>
        <w:fldChar w:fldCharType="separate"/>
      </w:r>
      <w:r w:rsidRPr="00AD5021">
        <w:rPr>
          <w:rFonts w:ascii="Marianne" w:hAnsi="Marianne"/>
        </w:rPr>
        <w:fldChar w:fldCharType="end"/>
      </w:r>
      <w:r w:rsidR="001610AB">
        <w:rPr>
          <w:rFonts w:ascii="Marianne" w:hAnsi="Marianne" w:cs="Arial"/>
        </w:rPr>
        <w:tab/>
      </w:r>
      <w:proofErr w:type="gramStart"/>
      <w:r w:rsidR="001610AB">
        <w:rPr>
          <w:rFonts w:ascii="Marianne" w:hAnsi="Marianne" w:cs="Arial"/>
        </w:rPr>
        <w:t>au</w:t>
      </w:r>
      <w:proofErr w:type="gramEnd"/>
      <w:r w:rsidR="001610AB">
        <w:rPr>
          <w:rFonts w:ascii="Marianne" w:hAnsi="Marianne" w:cs="Arial"/>
        </w:rPr>
        <w:t xml:space="preserve"> lot n°</w:t>
      </w:r>
      <w:r w:rsidR="00132A41">
        <w:rPr>
          <w:rFonts w:ascii="Marianne" w:hAnsi="Marianne" w:cs="Arial"/>
        </w:rPr>
        <w:t>8</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3156DA">
        <w:rPr>
          <w:rFonts w:ascii="Marianne" w:hAnsi="Marianne"/>
        </w:rPr>
      </w:r>
      <w:r w:rsidR="003156DA">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232F1CB3"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3156DA">
        <w:rPr>
          <w:rFonts w:ascii="Marianne" w:hAnsi="Marianne" w:cs="Arial"/>
          <w:lang w:eastAsia="fr-FR"/>
        </w:rPr>
      </w:r>
      <w:r w:rsidR="003156DA">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B06BFF" w:rsidRPr="00AD5021">
        <w:rPr>
          <w:rFonts w:ascii="Marianne" w:hAnsi="Marianne" w:cs="Arial"/>
          <w:lang w:eastAsia="fr-FR"/>
        </w:rPr>
        <w:t>2</w:t>
      </w:r>
      <w:r w:rsidR="00132A41">
        <w:rPr>
          <w:rFonts w:ascii="Marianne" w:hAnsi="Marianne" w:cs="Arial"/>
          <w:lang w:eastAsia="fr-FR"/>
        </w:rPr>
        <w:t>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7BB82FB8"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sidRPr="003D5548">
        <w:rPr>
          <w:rFonts w:ascii="Marianne" w:hAnsi="Marianne" w:cs="Arial"/>
        </w:rPr>
        <w:t>de</w:t>
      </w:r>
      <w:r w:rsidR="003D5548">
        <w:rPr>
          <w:rFonts w:ascii="Marianne" w:hAnsi="Marianne" w:cs="Arial"/>
        </w:rPr>
        <w:t xml:space="preserve"> </w:t>
      </w:r>
      <w:r w:rsidR="00531216">
        <w:rPr>
          <w:rFonts w:ascii="Marianne" w:hAnsi="Marianne" w:cs="Arial"/>
        </w:rPr>
        <w:t>9</w:t>
      </w:r>
      <w:r w:rsidR="00F21EF3">
        <w:rPr>
          <w:rFonts w:ascii="Marianne" w:hAnsi="Marianne" w:cs="Arial"/>
        </w:rPr>
        <w:t>8</w:t>
      </w:r>
      <w:r w:rsidR="00531216">
        <w:rPr>
          <w:rFonts w:ascii="Calibri" w:hAnsi="Calibri" w:cs="Calibri"/>
        </w:rPr>
        <w:t> </w:t>
      </w:r>
      <w:r w:rsidR="003D5548">
        <w:rPr>
          <w:rFonts w:ascii="Marianne" w:hAnsi="Marianne" w:cs="Arial"/>
        </w:rPr>
        <w:t xml:space="preserve">000 </w:t>
      </w:r>
      <w:r w:rsidR="00814E9D" w:rsidRPr="003D5548">
        <w:rPr>
          <w:rFonts w:ascii="Marianne" w:hAnsi="Marianne"/>
        </w:rPr>
        <w:t xml:space="preserve">€ HT </w:t>
      </w:r>
      <w:r w:rsidR="00950998" w:rsidRPr="003D554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722C5B8C"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L’accord-cadre est conclu à compter </w:t>
      </w:r>
      <w:r w:rsidR="00531216">
        <w:rPr>
          <w:rFonts w:ascii="Marianne" w:hAnsi="Marianne" w:cs="Arial"/>
          <w:szCs w:val="22"/>
        </w:rPr>
        <w:t>du 6 mai 2026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3156DA">
        <w:rPr>
          <w:rFonts w:ascii="Marianne" w:hAnsi="Marianne" w:cs="Arial"/>
          <w:lang w:eastAsia="fr-FR"/>
        </w:rPr>
      </w:r>
      <w:r w:rsidR="003156DA">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3156DA">
        <w:rPr>
          <w:rFonts w:ascii="Marianne" w:hAnsi="Marianne" w:cs="Arial"/>
          <w:lang w:eastAsia="fr-FR"/>
        </w:rPr>
      </w:r>
      <w:r w:rsidR="003156DA">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62E0E6DF"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531216">
        <w:rPr>
          <w:rFonts w:ascii="Marianne" w:hAnsi="Marianne" w:cs="Arial"/>
          <w:szCs w:val="22"/>
        </w:rPr>
        <w:t>une durée d’un (1) an</w:t>
      </w:r>
      <w:r w:rsidRPr="00AD5021">
        <w:rPr>
          <w:rFonts w:ascii="Marianne" w:hAnsi="Marianne" w:cs="Arial"/>
          <w:szCs w:val="22"/>
        </w:rPr>
        <w:t>.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lastRenderedPageBreak/>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16978C69"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DILT/COMSOP</w:t>
      </w:r>
      <w:r w:rsidRPr="00ED6666">
        <w:rPr>
          <w:rFonts w:ascii="Marianne" w:hAnsi="Marianne" w:cs="Marianne"/>
          <w:sz w:val="20"/>
        </w:rPr>
        <w:t xml:space="preserve">) : </w:t>
      </w:r>
    </w:p>
    <w:p w14:paraId="564F0E8A" w14:textId="77777777" w:rsidR="00B25C02" w:rsidRDefault="00B25C02" w:rsidP="00B25C02">
      <w:pPr>
        <w:pStyle w:val="artce"/>
        <w:spacing w:before="0"/>
        <w:ind w:left="360"/>
        <w:rPr>
          <w:rFonts w:ascii="Marianne" w:hAnsi="Marianne" w:cs="Marianne"/>
          <w:sz w:val="12"/>
        </w:rPr>
      </w:pPr>
    </w:p>
    <w:p w14:paraId="31EDB07B" w14:textId="6EC5E1C0" w:rsidR="00B25C02" w:rsidRDefault="00B25C02" w:rsidP="00B25C02">
      <w:pPr>
        <w:pStyle w:val="artce"/>
        <w:spacing w:before="0"/>
        <w:rPr>
          <w:rFonts w:ascii="Marianne" w:hAnsi="Marianne" w:cs="Marianne"/>
          <w:b/>
          <w:sz w:val="20"/>
        </w:rPr>
      </w:pPr>
      <w:r w:rsidRPr="00ED6666">
        <w:rPr>
          <w:rFonts w:ascii="Marianne" w:hAnsi="Marianne" w:cs="Marianne"/>
          <w:b/>
          <w:sz w:val="20"/>
        </w:rPr>
        <w:t>DILT</w:t>
      </w:r>
    </w:p>
    <w:p w14:paraId="06982B30" w14:textId="77777777" w:rsidR="00B25C02" w:rsidRPr="000F3004" w:rsidRDefault="00B25C02" w:rsidP="00B25C02">
      <w:pPr>
        <w:pStyle w:val="artce"/>
        <w:spacing w:before="0"/>
        <w:rPr>
          <w:rFonts w:ascii="Marianne" w:hAnsi="Marianne" w:cs="Marianne"/>
          <w:b/>
          <w:sz w:val="12"/>
        </w:rPr>
      </w:pPr>
    </w:p>
    <w:p w14:paraId="16BD9560"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Madame la Directrice Régionale des Finances Publiques d’Ile de France et de Paris</w:t>
      </w:r>
    </w:p>
    <w:p w14:paraId="02183B8D"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Site Notre Dame des Victoires</w:t>
      </w:r>
    </w:p>
    <w:p w14:paraId="76B1421F"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16/18 rue Notre Dame des Victoires</w:t>
      </w:r>
    </w:p>
    <w:p w14:paraId="09429E6C"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CS 30225</w:t>
      </w:r>
    </w:p>
    <w:p w14:paraId="5BC442B7" w14:textId="77777777" w:rsidR="00B25C02" w:rsidRPr="00ED6666" w:rsidRDefault="00B25C02" w:rsidP="00B25C02">
      <w:pPr>
        <w:pStyle w:val="artce"/>
        <w:spacing w:before="0"/>
        <w:jc w:val="center"/>
        <w:rPr>
          <w:rFonts w:ascii="Marianne" w:hAnsi="Marianne" w:cs="Marianne"/>
          <w:sz w:val="20"/>
        </w:rPr>
      </w:pPr>
      <w:r w:rsidRPr="00ED6666">
        <w:rPr>
          <w:rFonts w:ascii="Marianne" w:hAnsi="Marianne" w:cs="Marianne"/>
          <w:sz w:val="20"/>
        </w:rPr>
        <w:t>75081 Paris cedex 10</w:t>
      </w:r>
    </w:p>
    <w:p w14:paraId="13404A23" w14:textId="77777777" w:rsidR="00B25C02" w:rsidRDefault="00B25C02" w:rsidP="00B25C02">
      <w:pPr>
        <w:pStyle w:val="artce"/>
        <w:spacing w:before="0"/>
        <w:rPr>
          <w:rFonts w:ascii="Marianne" w:hAnsi="Marianne" w:cs="Marianne"/>
          <w:sz w:val="20"/>
        </w:rPr>
      </w:pPr>
    </w:p>
    <w:p w14:paraId="2468EA85" w14:textId="2C5F2EF9"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COMSOP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1F7BCC12" w14:textId="37D7F12E" w:rsidR="00F43EAC" w:rsidRDefault="00F43EAC" w:rsidP="00F43EAC">
      <w:pPr>
        <w:numPr>
          <w:ilvl w:val="0"/>
          <w:numId w:val="41"/>
        </w:numPr>
        <w:spacing w:before="120"/>
        <w:ind w:left="1418"/>
        <w:jc w:val="both"/>
        <w:rPr>
          <w:rFonts w:ascii="Marianne" w:hAnsi="Marianne" w:cs="Marianne"/>
        </w:rPr>
      </w:pPr>
      <w:r>
        <w:rPr>
          <w:rFonts w:ascii="Marianne" w:hAnsi="Marianne" w:cs="Marianne"/>
          <w:b/>
        </w:rPr>
        <w:t>DILT</w:t>
      </w:r>
      <w:r w:rsidR="0099427F">
        <w:rPr>
          <w:rFonts w:ascii="Marianne" w:hAnsi="Marianne" w:cs="Marianne"/>
          <w:b/>
        </w:rPr>
        <w:t xml:space="preserve"> </w:t>
      </w:r>
      <w:r>
        <w:rPr>
          <w:rFonts w:ascii="Marianne" w:hAnsi="Marianne" w:cs="Marianne"/>
        </w:rPr>
        <w:t>: Mission Sécurité</w:t>
      </w:r>
      <w:r w:rsidR="00531216">
        <w:rPr>
          <w:rFonts w:ascii="Marianne" w:hAnsi="Marianne" w:cs="Marianne"/>
        </w:rPr>
        <w:t>s</w:t>
      </w:r>
      <w:r>
        <w:rPr>
          <w:rFonts w:ascii="Marianne" w:hAnsi="Marianne" w:cs="Marianne"/>
        </w:rPr>
        <w:t xml:space="preserve"> – Programme 176 «</w:t>
      </w:r>
      <w:r>
        <w:rPr>
          <w:rFonts w:ascii="Calibri" w:hAnsi="Calibri" w:cs="Calibri"/>
        </w:rPr>
        <w:t> </w:t>
      </w:r>
      <w:r>
        <w:rPr>
          <w:rFonts w:ascii="Marianne" w:hAnsi="Marianne" w:cs="Marianne"/>
        </w:rPr>
        <w:t>Police nationale</w:t>
      </w:r>
      <w:r>
        <w:rPr>
          <w:rFonts w:ascii="Calibri" w:hAnsi="Calibri" w:cs="Calibri"/>
        </w:rPr>
        <w:t> </w:t>
      </w:r>
      <w:r>
        <w:rPr>
          <w:rFonts w:ascii="Marianne" w:hAnsi="Marianne" w:cs="Marianne"/>
        </w:rPr>
        <w:t>»</w:t>
      </w:r>
    </w:p>
    <w:p w14:paraId="6B509857" w14:textId="6D1D9A74"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COMSOP </w:t>
      </w:r>
      <w:r>
        <w:rPr>
          <w:rFonts w:ascii="Marianne" w:hAnsi="Marianne" w:cs="Marianne"/>
        </w:rPr>
        <w:t xml:space="preserve">: </w:t>
      </w:r>
      <w:r w:rsidR="00213AF2">
        <w:rPr>
          <w:rFonts w:ascii="Marianne" w:hAnsi="Marianne" w:cs="Marianne"/>
        </w:rPr>
        <w:t xml:space="preserve">Ministère </w:t>
      </w:r>
      <w:r>
        <w:rPr>
          <w:rFonts w:ascii="Marianne" w:hAnsi="Marianne" w:cs="Marianne"/>
        </w:rPr>
        <w:t>de l’Intérieur -  Mission Sécurité</w:t>
      </w:r>
      <w:r w:rsidR="00531216">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7B18C412" w14:textId="77777777" w:rsidR="00F43EAC" w:rsidRPr="004737CA"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5D9D60A7" w:rsidR="00F43EAC" w:rsidRPr="004737CA" w:rsidRDefault="006E47EE" w:rsidP="00F43EAC">
      <w:pPr>
        <w:pStyle w:val="format4"/>
        <w:numPr>
          <w:ilvl w:val="1"/>
          <w:numId w:val="40"/>
        </w:numPr>
        <w:tabs>
          <w:tab w:val="clear" w:pos="1134"/>
          <w:tab w:val="clear" w:pos="8505"/>
        </w:tabs>
        <w:suppressAutoHyphens/>
        <w:ind w:right="-1"/>
        <w:rPr>
          <w:rFonts w:ascii="Marianne" w:hAnsi="Marianne" w:cs="Marianne"/>
          <w:sz w:val="20"/>
        </w:rPr>
      </w:pPr>
      <w:r w:rsidRPr="006E47EE">
        <w:rPr>
          <w:rFonts w:ascii="Marianne" w:hAnsi="Marianne" w:cs="Marianne"/>
          <w:b/>
          <w:sz w:val="20"/>
        </w:rPr>
        <w:t>BSPP</w:t>
      </w:r>
      <w:r w:rsidRPr="006E47EE">
        <w:rPr>
          <w:rFonts w:ascii="Calibri" w:hAnsi="Calibri" w:cs="Calibri"/>
          <w:b/>
          <w:sz w:val="20"/>
        </w:rPr>
        <w:t> </w:t>
      </w:r>
      <w:r w:rsidRPr="006E47EE">
        <w:rPr>
          <w:rFonts w:ascii="Marianne" w:hAnsi="Marianne" w:cs="Marianne"/>
          <w:sz w:val="20"/>
        </w:rPr>
        <w:t>:</w:t>
      </w:r>
      <w:r>
        <w:rPr>
          <w:rFonts w:ascii="Marianne" w:hAnsi="Marianne" w:cs="Marianne"/>
          <w:sz w:val="20"/>
        </w:rPr>
        <w:t xml:space="preserve"> </w:t>
      </w:r>
      <w:r w:rsidR="00F43EAC" w:rsidRPr="004737CA">
        <w:rPr>
          <w:rFonts w:ascii="Marianne" w:hAnsi="Marianne" w:cs="Marianne"/>
          <w:sz w:val="20"/>
        </w:rPr>
        <w:t>Chapitre – article 93-1211, compte nature 60632</w:t>
      </w:r>
      <w:r w:rsidR="00F43EAC" w:rsidRPr="004737CA">
        <w:rPr>
          <w:rFonts w:ascii="Calibri" w:hAnsi="Calibri" w:cs="Calibri"/>
          <w:sz w:val="20"/>
        </w:rPr>
        <w:t>.</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655E2009" w:rsidR="002539D8" w:rsidRPr="00AD5021" w:rsidRDefault="002539D8" w:rsidP="000370E4">
      <w:pPr>
        <w:rPr>
          <w:rFonts w:ascii="Marianne" w:hAnsi="Marianne" w:cs="Arial"/>
          <w:color w:val="000000"/>
        </w:rPr>
      </w:pPr>
      <w:r w:rsidRPr="00AD5021">
        <w:rPr>
          <w:rFonts w:ascii="Marianne" w:hAnsi="Marianne" w:cs="Arial"/>
          <w:color w:val="000000"/>
        </w:rPr>
        <w:t>Le présent acte</w:t>
      </w:r>
      <w:r w:rsidR="00083AB9">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083AB9">
        <w:rPr>
          <w:rFonts w:ascii="Marianne" w:hAnsi="Marianne" w:cs="Arial"/>
          <w:color w:val="000000"/>
        </w:rPr>
        <w:t>s</w:t>
      </w:r>
      <w:r w:rsidRPr="00AD5021">
        <w:rPr>
          <w:rFonts w:ascii="Marianne" w:hAnsi="Marianne" w:cs="Arial"/>
          <w:color w:val="000000"/>
        </w:rPr>
        <w:t xml:space="preserve"> suivante</w:t>
      </w:r>
      <w:r w:rsidR="00083AB9">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01548B16"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8B39D0">
        <w:rPr>
          <w:rFonts w:ascii="Marianne" w:hAnsi="Marianne" w:cs="Arial"/>
        </w:rPr>
        <w:t xml:space="preserve"> sur tarif général constructeur</w:t>
      </w:r>
      <w:r w:rsidR="00531216">
        <w:rPr>
          <w:rFonts w:ascii="Marianne" w:hAnsi="Marianne" w:cs="Arial"/>
        </w:rPr>
        <w:t xml:space="preserve"> et majoration pour carte d’achat de niveau 3</w:t>
      </w:r>
      <w:r w:rsidR="00044757" w:rsidRPr="00044757">
        <w:rPr>
          <w:rFonts w:ascii="Calibri" w:hAnsi="Calibri" w:cs="Calibri"/>
        </w:rPr>
        <w:t> </w:t>
      </w:r>
      <w:r w:rsidR="00044757" w:rsidRPr="00044757">
        <w:rPr>
          <w:rFonts w:ascii="Marianne" w:hAnsi="Marianne" w:cs="Marianne"/>
        </w:rPr>
        <w:t>»</w:t>
      </w:r>
    </w:p>
    <w:p w14:paraId="3FB3D50D" w14:textId="5132FA77" w:rsidR="002539D8" w:rsidRPr="00AD5021" w:rsidRDefault="00C9495B"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3156DA">
        <w:rPr>
          <w:rFonts w:ascii="Marianne" w:hAnsi="Marianne" w:cs="Arial"/>
        </w:rPr>
      </w:r>
      <w:r w:rsidR="003156DA">
        <w:rPr>
          <w:rFonts w:ascii="Marianne" w:hAnsi="Marianne" w:cs="Arial"/>
        </w:rPr>
        <w:fldChar w:fldCharType="separate"/>
      </w:r>
      <w:r w:rsidRPr="00044757">
        <w:rPr>
          <w:rFonts w:ascii="Marianne" w:hAnsi="Marianne" w:cs="Arial"/>
        </w:rPr>
        <w:fldChar w:fldCharType="end"/>
      </w:r>
      <w:r>
        <w:rPr>
          <w:rFonts w:ascii="Marianne" w:hAnsi="Marianne" w:cs="Arial"/>
        </w:rPr>
        <w:t xml:space="preserve"> Annexe n°</w:t>
      </w:r>
      <w:r w:rsidR="008B39D0">
        <w:rPr>
          <w:rFonts w:ascii="Marianne" w:hAnsi="Marianne" w:cs="Arial"/>
        </w:rPr>
        <w:t>2</w:t>
      </w:r>
      <w:r>
        <w:rPr>
          <w:rFonts w:ascii="Marianne" w:hAnsi="Marianne" w:cs="Arial"/>
        </w:rPr>
        <w:t xml:space="preserve"> </w:t>
      </w:r>
      <w:r w:rsidRPr="009E56D5">
        <w:rPr>
          <w:rFonts w:ascii="Marianne" w:hAnsi="Marianne" w:cs="Arial"/>
        </w:rPr>
        <w:t>à l’acte d’engagement «</w:t>
      </w:r>
      <w:r w:rsidRPr="009E56D5">
        <w:rPr>
          <w:rFonts w:ascii="Calibri" w:hAnsi="Calibri" w:cs="Calibri"/>
        </w:rPr>
        <w:t> </w:t>
      </w:r>
      <w:r>
        <w:rPr>
          <w:rFonts w:ascii="Marianne" w:hAnsi="Marianne" w:cs="Arial"/>
        </w:rPr>
        <w:t>délai</w:t>
      </w:r>
      <w:r w:rsidR="003156DA">
        <w:rPr>
          <w:rFonts w:ascii="Marianne" w:hAnsi="Marianne" w:cs="Arial"/>
        </w:rPr>
        <w:t>s</w:t>
      </w:r>
      <w:bookmarkStart w:id="2" w:name="_GoBack"/>
      <w:bookmarkEnd w:id="2"/>
      <w:r>
        <w:rPr>
          <w:rFonts w:ascii="Marianne" w:hAnsi="Marianne" w:cs="Arial"/>
        </w:rPr>
        <w:t xml:space="preserve"> de livraison</w:t>
      </w:r>
      <w:r w:rsidR="008B39D0">
        <w:rPr>
          <w:rFonts w:ascii="Marianne" w:hAnsi="Marianne" w:cs="Arial"/>
        </w:rPr>
        <w:t xml:space="preserve"> et de reprise de</w:t>
      </w:r>
      <w:r w:rsidR="00744E14">
        <w:rPr>
          <w:rFonts w:ascii="Marianne" w:hAnsi="Marianne" w:cs="Arial"/>
        </w:rPr>
        <w:t>s</w:t>
      </w:r>
      <w:r w:rsidR="008B39D0">
        <w:rPr>
          <w:rFonts w:ascii="Marianne" w:hAnsi="Marianne" w:cs="Arial"/>
        </w:rPr>
        <w:t xml:space="preserve"> pièces</w:t>
      </w:r>
      <w:r w:rsidRPr="009E56D5">
        <w:rPr>
          <w:rFonts w:ascii="Calibri" w:hAnsi="Calibri" w:cs="Calibri"/>
        </w:rPr>
        <w:t> </w:t>
      </w:r>
      <w:r w:rsidRPr="009E56D5">
        <w:rPr>
          <w:rFonts w:ascii="Marianne" w:hAnsi="Marianne" w:cs="Arial"/>
        </w:rPr>
        <w:t>»</w:t>
      </w:r>
    </w:p>
    <w:p w14:paraId="199FB115" w14:textId="77777777" w:rsidR="00AA534E" w:rsidRPr="00AD5021" w:rsidRDefault="00AA534E"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49FF7128" w14:textId="2A96BE2E" w:rsidR="009B1CD0" w:rsidRPr="00AD5021" w:rsidRDefault="009B1CD0" w:rsidP="003F4241">
      <w:pPr>
        <w:tabs>
          <w:tab w:val="left" w:pos="851"/>
        </w:tabs>
        <w:ind w:left="4820"/>
        <w:jc w:val="center"/>
        <w:rPr>
          <w:rFonts w:ascii="Marianne" w:hAnsi="Marianne" w:cs="Times New Roman"/>
          <w:sz w:val="22"/>
          <w:szCs w:val="22"/>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686"/>
      <w:gridCol w:w="4748"/>
      <w:gridCol w:w="896"/>
      <w:gridCol w:w="567"/>
      <w:gridCol w:w="165"/>
      <w:gridCol w:w="544"/>
    </w:tblGrid>
    <w:tr w:rsidR="005824AE" w:rsidRPr="00C30C2D" w14:paraId="3D4E4474" w14:textId="77777777" w:rsidTr="00531216">
      <w:trPr>
        <w:tblHeader/>
      </w:trPr>
      <w:tc>
        <w:tcPr>
          <w:tcW w:w="3686" w:type="dxa"/>
          <w:shd w:val="clear" w:color="auto" w:fill="BDD6EE"/>
        </w:tcPr>
        <w:p w14:paraId="4676948C" w14:textId="22943383"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531216">
            <w:rPr>
              <w:rFonts w:ascii="Marianne" w:hAnsi="Marianne" w:cs="Arial"/>
              <w:b/>
            </w:rPr>
            <w:t>n°8</w:t>
          </w:r>
        </w:p>
      </w:tc>
      <w:tc>
        <w:tcPr>
          <w:tcW w:w="4748" w:type="dxa"/>
          <w:shd w:val="clear" w:color="auto" w:fill="BDD6EE"/>
        </w:tcPr>
        <w:p w14:paraId="4E2D867E" w14:textId="235706F2" w:rsidR="005824AE" w:rsidRPr="00C30C2D" w:rsidRDefault="00F36EC8" w:rsidP="00F469BA">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F469BA">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38A9B738"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3156DA">
            <w:rPr>
              <w:rStyle w:val="Numrodepage"/>
              <w:rFonts w:ascii="Marianne" w:hAnsi="Marianne" w:cs="Arial"/>
              <w:b/>
              <w:noProof/>
            </w:rPr>
            <w:t>1</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5E1CDA67"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3156DA">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81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44757"/>
    <w:rsid w:val="00051FE1"/>
    <w:rsid w:val="00056D42"/>
    <w:rsid w:val="0005723B"/>
    <w:rsid w:val="00057259"/>
    <w:rsid w:val="00057882"/>
    <w:rsid w:val="00067510"/>
    <w:rsid w:val="00067F94"/>
    <w:rsid w:val="000821A0"/>
    <w:rsid w:val="00083AB9"/>
    <w:rsid w:val="000867D5"/>
    <w:rsid w:val="00090466"/>
    <w:rsid w:val="00090BE3"/>
    <w:rsid w:val="00097F69"/>
    <w:rsid w:val="000A2E05"/>
    <w:rsid w:val="000A4FB4"/>
    <w:rsid w:val="000B49D9"/>
    <w:rsid w:val="000B60FD"/>
    <w:rsid w:val="000C4A2C"/>
    <w:rsid w:val="000E0020"/>
    <w:rsid w:val="000F3A29"/>
    <w:rsid w:val="000F660C"/>
    <w:rsid w:val="001015D5"/>
    <w:rsid w:val="00110BB0"/>
    <w:rsid w:val="00112921"/>
    <w:rsid w:val="00123468"/>
    <w:rsid w:val="0012530D"/>
    <w:rsid w:val="00132A41"/>
    <w:rsid w:val="00160123"/>
    <w:rsid w:val="001610AB"/>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02D08"/>
    <w:rsid w:val="0021047D"/>
    <w:rsid w:val="00213AF2"/>
    <w:rsid w:val="0021527A"/>
    <w:rsid w:val="0021797C"/>
    <w:rsid w:val="00221AA5"/>
    <w:rsid w:val="00224101"/>
    <w:rsid w:val="00225A1A"/>
    <w:rsid w:val="00232E72"/>
    <w:rsid w:val="00235B00"/>
    <w:rsid w:val="0023674D"/>
    <w:rsid w:val="00236E0D"/>
    <w:rsid w:val="00237C38"/>
    <w:rsid w:val="0024010B"/>
    <w:rsid w:val="002408A8"/>
    <w:rsid w:val="00241469"/>
    <w:rsid w:val="00245863"/>
    <w:rsid w:val="00251DE8"/>
    <w:rsid w:val="002539D8"/>
    <w:rsid w:val="002708F4"/>
    <w:rsid w:val="00270D97"/>
    <w:rsid w:val="0027289F"/>
    <w:rsid w:val="00284C88"/>
    <w:rsid w:val="002904AF"/>
    <w:rsid w:val="002933EA"/>
    <w:rsid w:val="00297F52"/>
    <w:rsid w:val="002A65BA"/>
    <w:rsid w:val="002B099B"/>
    <w:rsid w:val="002B49DC"/>
    <w:rsid w:val="002B66DC"/>
    <w:rsid w:val="002C15D3"/>
    <w:rsid w:val="002C2CA3"/>
    <w:rsid w:val="002C3348"/>
    <w:rsid w:val="002C454D"/>
    <w:rsid w:val="002C4B3E"/>
    <w:rsid w:val="002C79D6"/>
    <w:rsid w:val="002D0230"/>
    <w:rsid w:val="002D26F8"/>
    <w:rsid w:val="002D33F3"/>
    <w:rsid w:val="002E2A1B"/>
    <w:rsid w:val="002E2C68"/>
    <w:rsid w:val="002E56C1"/>
    <w:rsid w:val="002F1D3B"/>
    <w:rsid w:val="002F1F6E"/>
    <w:rsid w:val="003156DA"/>
    <w:rsid w:val="00315AE7"/>
    <w:rsid w:val="00324D9B"/>
    <w:rsid w:val="00332B12"/>
    <w:rsid w:val="00333C5D"/>
    <w:rsid w:val="003353D3"/>
    <w:rsid w:val="00342EF7"/>
    <w:rsid w:val="003505C8"/>
    <w:rsid w:val="00351859"/>
    <w:rsid w:val="00354C04"/>
    <w:rsid w:val="0036413A"/>
    <w:rsid w:val="00370FB8"/>
    <w:rsid w:val="00372492"/>
    <w:rsid w:val="00385E76"/>
    <w:rsid w:val="003866BE"/>
    <w:rsid w:val="0039024E"/>
    <w:rsid w:val="00395B9D"/>
    <w:rsid w:val="003962DF"/>
    <w:rsid w:val="003A3AEA"/>
    <w:rsid w:val="003A7270"/>
    <w:rsid w:val="003B26CB"/>
    <w:rsid w:val="003B6F2E"/>
    <w:rsid w:val="003C0CA3"/>
    <w:rsid w:val="003C558E"/>
    <w:rsid w:val="003C568B"/>
    <w:rsid w:val="003C5EC3"/>
    <w:rsid w:val="003C78B9"/>
    <w:rsid w:val="003D46F6"/>
    <w:rsid w:val="003D5548"/>
    <w:rsid w:val="003D7789"/>
    <w:rsid w:val="003E3186"/>
    <w:rsid w:val="003F4241"/>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777D5"/>
    <w:rsid w:val="00484074"/>
    <w:rsid w:val="00484B5E"/>
    <w:rsid w:val="00497AF1"/>
    <w:rsid w:val="004A1D2F"/>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07D00"/>
    <w:rsid w:val="00511BC0"/>
    <w:rsid w:val="0051204E"/>
    <w:rsid w:val="00514DAF"/>
    <w:rsid w:val="005167CA"/>
    <w:rsid w:val="00517FE5"/>
    <w:rsid w:val="00522977"/>
    <w:rsid w:val="00523622"/>
    <w:rsid w:val="00524905"/>
    <w:rsid w:val="00530CDD"/>
    <w:rsid w:val="00531216"/>
    <w:rsid w:val="00532EC7"/>
    <w:rsid w:val="005374AF"/>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3788"/>
    <w:rsid w:val="005A4A3B"/>
    <w:rsid w:val="005A4CB5"/>
    <w:rsid w:val="005B2316"/>
    <w:rsid w:val="005B2689"/>
    <w:rsid w:val="005B70A0"/>
    <w:rsid w:val="005C40A4"/>
    <w:rsid w:val="005C5AE7"/>
    <w:rsid w:val="005D6F3F"/>
    <w:rsid w:val="005E1385"/>
    <w:rsid w:val="005E69B3"/>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D5C36"/>
    <w:rsid w:val="006E065C"/>
    <w:rsid w:val="006E0EE1"/>
    <w:rsid w:val="006E47EE"/>
    <w:rsid w:val="006E5368"/>
    <w:rsid w:val="006F3DF9"/>
    <w:rsid w:val="006F5665"/>
    <w:rsid w:val="006F73A1"/>
    <w:rsid w:val="007060E5"/>
    <w:rsid w:val="00710FD6"/>
    <w:rsid w:val="00713A5C"/>
    <w:rsid w:val="00723596"/>
    <w:rsid w:val="00723E03"/>
    <w:rsid w:val="007244A6"/>
    <w:rsid w:val="00727E3F"/>
    <w:rsid w:val="00730A78"/>
    <w:rsid w:val="0073200B"/>
    <w:rsid w:val="00734AE7"/>
    <w:rsid w:val="00737564"/>
    <w:rsid w:val="00744E14"/>
    <w:rsid w:val="00751696"/>
    <w:rsid w:val="00757151"/>
    <w:rsid w:val="00767625"/>
    <w:rsid w:val="0077142A"/>
    <w:rsid w:val="00771E5B"/>
    <w:rsid w:val="00782027"/>
    <w:rsid w:val="00782DFB"/>
    <w:rsid w:val="00784C2E"/>
    <w:rsid w:val="007858E4"/>
    <w:rsid w:val="00786078"/>
    <w:rsid w:val="007909E0"/>
    <w:rsid w:val="00792F2B"/>
    <w:rsid w:val="00795360"/>
    <w:rsid w:val="007965F4"/>
    <w:rsid w:val="0079785C"/>
    <w:rsid w:val="007A0D2F"/>
    <w:rsid w:val="007A18F7"/>
    <w:rsid w:val="007A428F"/>
    <w:rsid w:val="007A61D3"/>
    <w:rsid w:val="007B43F1"/>
    <w:rsid w:val="007B62FE"/>
    <w:rsid w:val="007B7794"/>
    <w:rsid w:val="007C1F2A"/>
    <w:rsid w:val="007D1181"/>
    <w:rsid w:val="007D1446"/>
    <w:rsid w:val="007D4001"/>
    <w:rsid w:val="007D4330"/>
    <w:rsid w:val="007D56D5"/>
    <w:rsid w:val="007D6C56"/>
    <w:rsid w:val="007D7A65"/>
    <w:rsid w:val="007D7A9A"/>
    <w:rsid w:val="007E4A1D"/>
    <w:rsid w:val="007E5F75"/>
    <w:rsid w:val="007F68A6"/>
    <w:rsid w:val="00800FDB"/>
    <w:rsid w:val="008031B8"/>
    <w:rsid w:val="008061DE"/>
    <w:rsid w:val="00814E9D"/>
    <w:rsid w:val="00816250"/>
    <w:rsid w:val="008165AB"/>
    <w:rsid w:val="00827C2C"/>
    <w:rsid w:val="0083205E"/>
    <w:rsid w:val="00840934"/>
    <w:rsid w:val="00844DAA"/>
    <w:rsid w:val="00844E86"/>
    <w:rsid w:val="008450C7"/>
    <w:rsid w:val="00852FC1"/>
    <w:rsid w:val="008545E9"/>
    <w:rsid w:val="00856503"/>
    <w:rsid w:val="0086054F"/>
    <w:rsid w:val="0086246E"/>
    <w:rsid w:val="00862BAE"/>
    <w:rsid w:val="00874DC0"/>
    <w:rsid w:val="00876A73"/>
    <w:rsid w:val="00884217"/>
    <w:rsid w:val="008844E2"/>
    <w:rsid w:val="00886A0A"/>
    <w:rsid w:val="00896FDF"/>
    <w:rsid w:val="008A2FDE"/>
    <w:rsid w:val="008B1B38"/>
    <w:rsid w:val="008B2A38"/>
    <w:rsid w:val="008B39D0"/>
    <w:rsid w:val="008C4ADA"/>
    <w:rsid w:val="008D1F69"/>
    <w:rsid w:val="008D426E"/>
    <w:rsid w:val="008D7B60"/>
    <w:rsid w:val="008E2BCD"/>
    <w:rsid w:val="008E4897"/>
    <w:rsid w:val="008F35A6"/>
    <w:rsid w:val="008F5012"/>
    <w:rsid w:val="008F54C2"/>
    <w:rsid w:val="00922618"/>
    <w:rsid w:val="009241A6"/>
    <w:rsid w:val="00924721"/>
    <w:rsid w:val="00930A5C"/>
    <w:rsid w:val="00934503"/>
    <w:rsid w:val="00940172"/>
    <w:rsid w:val="00950998"/>
    <w:rsid w:val="009524FD"/>
    <w:rsid w:val="00952602"/>
    <w:rsid w:val="0096473C"/>
    <w:rsid w:val="009666BE"/>
    <w:rsid w:val="00972598"/>
    <w:rsid w:val="00972F71"/>
    <w:rsid w:val="00973656"/>
    <w:rsid w:val="00983FF3"/>
    <w:rsid w:val="00985230"/>
    <w:rsid w:val="009861C3"/>
    <w:rsid w:val="0099197F"/>
    <w:rsid w:val="0099427F"/>
    <w:rsid w:val="009955CD"/>
    <w:rsid w:val="009B1CD0"/>
    <w:rsid w:val="009B45B9"/>
    <w:rsid w:val="009B520E"/>
    <w:rsid w:val="009B6066"/>
    <w:rsid w:val="009B62F6"/>
    <w:rsid w:val="009C4738"/>
    <w:rsid w:val="009C58D7"/>
    <w:rsid w:val="009C7EA9"/>
    <w:rsid w:val="009D661E"/>
    <w:rsid w:val="009E1227"/>
    <w:rsid w:val="009E22D7"/>
    <w:rsid w:val="00A07A89"/>
    <w:rsid w:val="00A113BE"/>
    <w:rsid w:val="00A15D9D"/>
    <w:rsid w:val="00A17C99"/>
    <w:rsid w:val="00A26570"/>
    <w:rsid w:val="00A34D04"/>
    <w:rsid w:val="00A37F7D"/>
    <w:rsid w:val="00A405B7"/>
    <w:rsid w:val="00A42C81"/>
    <w:rsid w:val="00A43EEE"/>
    <w:rsid w:val="00A45E5D"/>
    <w:rsid w:val="00A47006"/>
    <w:rsid w:val="00A54671"/>
    <w:rsid w:val="00A5750C"/>
    <w:rsid w:val="00A64D6B"/>
    <w:rsid w:val="00A676EC"/>
    <w:rsid w:val="00A711C5"/>
    <w:rsid w:val="00A809DA"/>
    <w:rsid w:val="00A811E0"/>
    <w:rsid w:val="00A81337"/>
    <w:rsid w:val="00A830C3"/>
    <w:rsid w:val="00A84857"/>
    <w:rsid w:val="00A85D53"/>
    <w:rsid w:val="00A87EF8"/>
    <w:rsid w:val="00A92B38"/>
    <w:rsid w:val="00AA05E8"/>
    <w:rsid w:val="00AA5154"/>
    <w:rsid w:val="00AA534E"/>
    <w:rsid w:val="00AC0387"/>
    <w:rsid w:val="00AC1EC8"/>
    <w:rsid w:val="00AD0C30"/>
    <w:rsid w:val="00AD5021"/>
    <w:rsid w:val="00AD6F0A"/>
    <w:rsid w:val="00AD712F"/>
    <w:rsid w:val="00AE4EEF"/>
    <w:rsid w:val="00AE7831"/>
    <w:rsid w:val="00AF119A"/>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509C3"/>
    <w:rsid w:val="00B56048"/>
    <w:rsid w:val="00B80C25"/>
    <w:rsid w:val="00B83CD1"/>
    <w:rsid w:val="00B87555"/>
    <w:rsid w:val="00B87564"/>
    <w:rsid w:val="00B911B8"/>
    <w:rsid w:val="00B94C04"/>
    <w:rsid w:val="00B9604E"/>
    <w:rsid w:val="00B9707E"/>
    <w:rsid w:val="00BA42B9"/>
    <w:rsid w:val="00BA44E5"/>
    <w:rsid w:val="00BA5781"/>
    <w:rsid w:val="00BC3AD3"/>
    <w:rsid w:val="00BD20EF"/>
    <w:rsid w:val="00BD2646"/>
    <w:rsid w:val="00BD767E"/>
    <w:rsid w:val="00BE1BA3"/>
    <w:rsid w:val="00BE1FF2"/>
    <w:rsid w:val="00BE6078"/>
    <w:rsid w:val="00BF7B87"/>
    <w:rsid w:val="00C00736"/>
    <w:rsid w:val="00C057C2"/>
    <w:rsid w:val="00C127CC"/>
    <w:rsid w:val="00C14F30"/>
    <w:rsid w:val="00C20516"/>
    <w:rsid w:val="00C227DA"/>
    <w:rsid w:val="00C23457"/>
    <w:rsid w:val="00C30C2D"/>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9495B"/>
    <w:rsid w:val="00CA28EE"/>
    <w:rsid w:val="00CB6BCF"/>
    <w:rsid w:val="00CD185D"/>
    <w:rsid w:val="00CD225E"/>
    <w:rsid w:val="00CD2D72"/>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34B3"/>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811"/>
    <w:rsid w:val="00DE1F89"/>
    <w:rsid w:val="00DE63C1"/>
    <w:rsid w:val="00DF02BA"/>
    <w:rsid w:val="00DF24F4"/>
    <w:rsid w:val="00DF3D6E"/>
    <w:rsid w:val="00E04467"/>
    <w:rsid w:val="00E050B5"/>
    <w:rsid w:val="00E20DB0"/>
    <w:rsid w:val="00E213FB"/>
    <w:rsid w:val="00E36660"/>
    <w:rsid w:val="00E47798"/>
    <w:rsid w:val="00E55894"/>
    <w:rsid w:val="00E5616E"/>
    <w:rsid w:val="00E652CA"/>
    <w:rsid w:val="00E6643E"/>
    <w:rsid w:val="00E74C76"/>
    <w:rsid w:val="00E75179"/>
    <w:rsid w:val="00E85A46"/>
    <w:rsid w:val="00E86D19"/>
    <w:rsid w:val="00E96FF6"/>
    <w:rsid w:val="00EA2C15"/>
    <w:rsid w:val="00EA5854"/>
    <w:rsid w:val="00EA656C"/>
    <w:rsid w:val="00EB0271"/>
    <w:rsid w:val="00EB204B"/>
    <w:rsid w:val="00EB40AA"/>
    <w:rsid w:val="00EB77D2"/>
    <w:rsid w:val="00EC3E9E"/>
    <w:rsid w:val="00ED0AF5"/>
    <w:rsid w:val="00ED26BB"/>
    <w:rsid w:val="00ED2A27"/>
    <w:rsid w:val="00EE0D57"/>
    <w:rsid w:val="00EE0FFA"/>
    <w:rsid w:val="00EE39DA"/>
    <w:rsid w:val="00EE3B2F"/>
    <w:rsid w:val="00EE6B81"/>
    <w:rsid w:val="00EF0DCC"/>
    <w:rsid w:val="00EF6B92"/>
    <w:rsid w:val="00F05BE8"/>
    <w:rsid w:val="00F20B87"/>
    <w:rsid w:val="00F21EF3"/>
    <w:rsid w:val="00F26920"/>
    <w:rsid w:val="00F26C93"/>
    <w:rsid w:val="00F36EC8"/>
    <w:rsid w:val="00F41121"/>
    <w:rsid w:val="00F4359A"/>
    <w:rsid w:val="00F43EAC"/>
    <w:rsid w:val="00F463FF"/>
    <w:rsid w:val="00F469BA"/>
    <w:rsid w:val="00F47281"/>
    <w:rsid w:val="00F540C1"/>
    <w:rsid w:val="00F5430A"/>
    <w:rsid w:val="00F54DCF"/>
    <w:rsid w:val="00F604F1"/>
    <w:rsid w:val="00F607A6"/>
    <w:rsid w:val="00F6089C"/>
    <w:rsid w:val="00F61B02"/>
    <w:rsid w:val="00F63AD3"/>
    <w:rsid w:val="00F63BEA"/>
    <w:rsid w:val="00F70DBD"/>
    <w:rsid w:val="00F8305F"/>
    <w:rsid w:val="00F91DAD"/>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8113"/>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55D2C-0864-41F6-825F-9E1ACD76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5</Pages>
  <Words>1720</Words>
  <Characters>9460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11158</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51</cp:revision>
  <cp:lastPrinted>2024-03-15T09:07:00Z</cp:lastPrinted>
  <dcterms:created xsi:type="dcterms:W3CDTF">2025-02-12T16:14:00Z</dcterms:created>
  <dcterms:modified xsi:type="dcterms:W3CDTF">2025-08-13T06:53:00Z</dcterms:modified>
</cp:coreProperties>
</file>